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F08DC5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360806">
        <w:rPr>
          <w:rFonts w:ascii="Cambria" w:hAnsi="Cambria" w:cs="Arial"/>
          <w:b/>
          <w:sz w:val="22"/>
          <w:szCs w:val="22"/>
        </w:rPr>
        <w:t xml:space="preserve">Pakiet </w:t>
      </w:r>
      <w:r w:rsidR="00360806" w:rsidRPr="00360806">
        <w:rPr>
          <w:rFonts w:ascii="Cambria" w:hAnsi="Cambria" w:cs="Arial"/>
          <w:b/>
          <w:sz w:val="22"/>
          <w:szCs w:val="22"/>
        </w:rPr>
        <w:t>V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203F3645" w:rsid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379A8F5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0C4C1A6F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0FD92D51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7D26C90D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0673F90D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577AC95" w14:textId="53FC05B6" w:rsidR="00AA3AD8" w:rsidRP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AA3AD8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lastRenderedPageBreak/>
        <w:t>Cięcia zupełne - rębne (rębnie I)</w:t>
      </w:r>
    </w:p>
    <w:tbl>
      <w:tblPr>
        <w:tblStyle w:val="TableGrid4"/>
        <w:tblW w:w="15687" w:type="dxa"/>
        <w:tblInd w:w="-39" w:type="dxa"/>
        <w:tblLook w:val="04A0" w:firstRow="1" w:lastRow="0" w:firstColumn="1" w:lastColumn="0" w:noHBand="0" w:noVBand="1"/>
      </w:tblPr>
      <w:tblGrid>
        <w:gridCol w:w="1277"/>
        <w:gridCol w:w="755"/>
        <w:gridCol w:w="1083"/>
        <w:gridCol w:w="4701"/>
        <w:gridCol w:w="800"/>
        <w:gridCol w:w="1140"/>
        <w:gridCol w:w="1142"/>
        <w:gridCol w:w="1261"/>
        <w:gridCol w:w="800"/>
        <w:gridCol w:w="1083"/>
        <w:gridCol w:w="1467"/>
        <w:gridCol w:w="178"/>
      </w:tblGrid>
      <w:tr w:rsidR="00AA3AD8" w:rsidRPr="00AA3AD8" w14:paraId="42FD1819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B24AAF2" w14:textId="77777777" w:rsidR="00AA3AD8" w:rsidRPr="00AA3AD8" w:rsidRDefault="00AA3AD8" w:rsidP="00AA3AD8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8BEBF15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8B5792B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4F66014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AD0CA0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6E3B541" w14:textId="77777777" w:rsidR="00AA3AD8" w:rsidRPr="00AA3AD8" w:rsidRDefault="00AA3AD8" w:rsidP="00AA3AD8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8AD4D5D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B7DBEF3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2136C22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E2837EE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7F68EA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8CBC422" w14:textId="77777777" w:rsidR="00AA3AD8" w:rsidRPr="00AA3AD8" w:rsidRDefault="00AA3AD8" w:rsidP="00AA3AD8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4C3024FE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E07F98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47FA14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923F64" w14:textId="15414A6F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969DAB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2B87C3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03F7C3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44EF5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9E03D1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05396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77DB0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1AF86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B9801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73839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68C092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081DD106" w14:textId="77777777" w:rsidTr="00BC4FF7">
        <w:trPr>
          <w:trHeight w:val="515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2551B419" w14:textId="77777777" w:rsidR="00AA3AD8" w:rsidRPr="00AA3AD8" w:rsidRDefault="00AA3AD8" w:rsidP="00AA3AD8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Pozostałe cięcia rębne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A76ECF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F6D76F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9437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D05EE96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E88DC5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2D499A78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4693C06B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7BB7C00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34E2BCC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8F322EC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98E5472" wp14:editId="144A8E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82891" name="Group 38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50" name="Shape 43275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D13EE3" id="Group 382891" o:spid="_x0000_s1026" style="position:absolute;margin-left:0;margin-top:-23.2pt;width:42pt;height:44.7pt;z-index:-25165721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">
                      <v:shape id="Shape 43275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8FB491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7E0EE9D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0B590691" wp14:editId="715DA9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82928" name="Group 3829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52" name="Shape 43275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261D18" id="Group 382928" o:spid="_x0000_s1026" style="position:absolute;margin-left:0;margin-top:-18.3pt;width:62.35pt;height:44.7pt;z-index:-25165619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EXxtRA2AgAAiwUAAA4AAAAAAAAAAAAA&#10;AAAALgIAAGRycy9lMm9Eb2MueG1sUEsBAi0AFAAGAAgAAAAhAIkMSX/eAAAABwEAAA8AAAAAAAAA&#10;AAAAAAAAkAQAAGRycy9kb3ducmV2LnhtbFBLBQYAAAAABAAEAPMAAACbBQAAAAA=&#10;">
                      <v:shape id="Shape 43275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2D4AF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13EDEB1" wp14:editId="53F1FCFF">
                      <wp:extent cx="2981198" cy="567436"/>
                      <wp:effectExtent l="0" t="0" r="0" b="0"/>
                      <wp:docPr id="382961" name="Group 3829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54" name="Shape 43275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088" name="Rectangle 32088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4D6AEB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3EDEB1" id="Group 382961" o:spid="_x0000_s1026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">
                      <v:shape id="Shape 432754" o:spid="_x0000_s1027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088" o:spid="_x0000_s1028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" filled="f" stroked="f">
                        <v:textbox inset="0,0,0,0">
                          <w:txbxContent>
                            <w:p w14:paraId="4A4D6AEB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A20E18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583B488" wp14:editId="28B17C7B">
                      <wp:extent cx="503936" cy="567436"/>
                      <wp:effectExtent l="0" t="0" r="0" b="0"/>
                      <wp:docPr id="382973" name="Group 3829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56" name="Shape 43275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090" name="Rectangle 32090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0B929D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091" name="Rectangle 32091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045153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83B488" id="Group 382973" o:spid="_x0000_s1029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">
                      <v:shape id="Shape 432756" o:spid="_x0000_s1030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090" o:spid="_x0000_s1031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" filled="f" stroked="f">
                        <v:textbox inset="0,0,0,0">
                          <w:txbxContent>
                            <w:p w14:paraId="170B929D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091" o:spid="_x0000_s1032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" filled="f" stroked="f">
                        <v:textbox inset="0,0,0,0">
                          <w:txbxContent>
                            <w:p w14:paraId="32045153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038E2D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C014191" wp14:editId="173D2B13">
                      <wp:extent cx="719836" cy="567436"/>
                      <wp:effectExtent l="0" t="0" r="0" b="0"/>
                      <wp:docPr id="382984" name="Group 3829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58" name="Shape 43275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093" name="Rectangle 32093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AB0B125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014191" id="Group 382984" o:spid="_x0000_s1033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">
                      <v:shape id="Shape 432758" o:spid="_x0000_s1034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093" o:spid="_x0000_s1035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" filled="f" stroked="f">
                        <v:textbox inset="0,0,0,0">
                          <w:txbxContent>
                            <w:p w14:paraId="6AB0B125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C723E13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20AA31C0" wp14:editId="3C434EE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82997" name="Group 382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60" name="Shape 43276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A187BA" id="Group 382997" o:spid="_x0000_s1026" style="position:absolute;margin-left:0;margin-top:-8.55pt;width:62.35pt;height:44.7pt;z-index:-25165516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">
                      <v:shape id="Shape 43276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5C41DC5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7D3761BD" wp14:editId="50AD7D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83020" name="Group 3830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762" name="Shape 43276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6E8221" id="Group 383020" o:spid="_x0000_s1026" style="position:absolute;margin-left:0;margin-top:-8.55pt;width:70.85pt;height:44.7pt;z-index:-25165414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KEtY5o2AgAAiwUAAA4AAAAAAAAAAAAA&#10;AAAALgIAAGRycy9lMm9Eb2MueG1sUEsBAi0AFAAGAAgAAAAhANuGWbveAAAABwEAAA8AAAAAAAAA&#10;AAAAAAAAkAQAAGRycy9kb3ducmV2LnhtbFBLBQYAAAAABAAEAPMAAACbBQAAAAA=&#10;">
                      <v:shape id="Shape 43276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B6D141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ABD4255" wp14:editId="39A670B9">
                      <wp:extent cx="503936" cy="567436"/>
                      <wp:effectExtent l="0" t="0" r="0" b="0"/>
                      <wp:docPr id="383041" name="Group 3830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64" name="Shape 43276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103" name="Rectangle 32103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88CA09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04" name="Rectangle 32104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5BB7CD4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BD4255" id="Group 383041" o:spid="_x0000_s1036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">
                      <v:shape id="Shape 432764" o:spid="_x0000_s1037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103" o:spid="_x0000_s1038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" filled="f" stroked="f">
                        <v:textbox inset="0,0,0,0">
                          <w:txbxContent>
                            <w:p w14:paraId="1788CA09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104" o:spid="_x0000_s1039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" filled="f" stroked="f">
                        <v:textbox inset="0,0,0,0">
                          <w:txbxContent>
                            <w:p w14:paraId="75BB7CD4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86776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13F4BBD" wp14:editId="34496608">
                      <wp:extent cx="683768" cy="567436"/>
                      <wp:effectExtent l="0" t="0" r="0" b="0"/>
                      <wp:docPr id="383055" name="Group 3830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766" name="Shape 43276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106" name="Rectangle 32106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B0CEBF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107" name="Rectangle 32107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F8476E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3F4BBD" id="Group 383055" o:spid="_x0000_s1040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">
                      <v:shape id="Shape 432766" o:spid="_x0000_s1041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106" o:spid="_x0000_s1042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axw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eRXP4uxOugFz/AgAA//8DAFBLAQItABQABgAIAAAAIQDb4fbL7gAAAIUBAAATAAAAAAAA&#10;AAAAAAAAAAAAAABbQ29udGVudF9UeXBlc10ueG1sUEsBAi0AFAAGAAgAAAAhAFr0LFu/AAAAFQEA&#10;AAsAAAAAAAAAAAAAAAAAHwEAAF9yZWxzLy5yZWxzUEsBAi0AFAAGAAgAAAAhADD5rHDHAAAA3gAA&#10;AA8AAAAAAAAAAAAAAAAABwIAAGRycy9kb3ducmV2LnhtbFBLBQYAAAAAAwADALcAAAD7AgAAAAA=&#10;" filled="f" stroked="f">
                        <v:textbox inset="0,0,0,0">
                          <w:txbxContent>
                            <w:p w14:paraId="34B0CEBF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107" o:spid="_x0000_s1043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" filled="f" stroked="f">
                        <v:textbox inset="0,0,0,0">
                          <w:txbxContent>
                            <w:p w14:paraId="7DF8476E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9FFE51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7EDC089C" wp14:editId="5A4342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83070" name="Group 3830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768" name="Shape 43276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D1828F" id="Group 383070" o:spid="_x0000_s1026" style="position:absolute;margin-left:0;margin-top:-3.65pt;width:73.7pt;height:44.7pt;z-index:-25165312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DigVZdNQIAAIsFAAAOAAAAAAAAAAAAAAAA&#10;AC4CAABkcnMvZTJvRG9jLnhtbFBLAQItABQABgAIAAAAIQADFgmr3QAAAAYBAAAPAAAAAAAAAAAA&#10;AAAAAI8EAABkcnMvZG93bnJldi54bWxQSwUGAAAAAAQABADzAAAAmQUAAAAA&#10;">
                      <v:shape id="Shape 43276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C36F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04BB995" w14:textId="77777777" w:rsidTr="00BC4FF7">
        <w:trPr>
          <w:trHeight w:val="387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9EBB33" w14:textId="67E97591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804AA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BD9CB3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314E61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98A06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4F507C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3 785,00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CF8BA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2C463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8EF56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68BA6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C38FF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376669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2197264" w14:textId="77777777" w:rsidTr="00BC4FF7">
        <w:trPr>
          <w:trHeight w:val="516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41B4F1D" w14:textId="77777777" w:rsidR="00AA3AD8" w:rsidRPr="00AA3AD8" w:rsidRDefault="00AA3AD8" w:rsidP="00AA3AD8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Trzebieże późne i cięcia </w:t>
            </w:r>
            <w:proofErr w:type="spellStart"/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sanitarno</w:t>
            </w:r>
            <w:proofErr w:type="spellEnd"/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 – selekcyjne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66B6D80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F8ABC9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870E4B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E02F2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B8B59B9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46499C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0519CBDD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6482B2FF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49AE8DF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889FF4C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113DF06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6155764C" wp14:editId="26A828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83363" name="Group 3833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70" name="Shape 43277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FD242F" id="Group 383363" o:spid="_x0000_s1026" style="position:absolute;margin-left:0;margin-top:-23.2pt;width:42pt;height:44.7pt;z-index:-25165209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NeT6Gk3AgAAiwUAAA4AAAAAAAAAAAAA&#10;AAAALgIAAGRycy9lMm9Eb2MueG1sUEsBAi0AFAAGAAgAAAAhADmxfUfdAAAABgEAAA8AAAAAAAAA&#10;AAAAAAAAkQQAAGRycy9kb3ducmV2LnhtbFBLBQYAAAAABAAEAPMAAACbBQAAAAA=&#10;">
                      <v:shape id="Shape 43277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5FCFE9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0B7D25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1C1D6656" wp14:editId="2EEBBC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83401" name="Group 3834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72" name="Shape 43277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535E80" id="Group 383401" o:spid="_x0000_s1026" style="position:absolute;margin-left:0;margin-top:-18.3pt;width:62.35pt;height:44.7pt;z-index:-25165107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Fi8x8jUCAACLBQAADgAAAAAAAAAAAAAA&#10;AAAuAgAAZHJzL2Uyb0RvYy54bWxQSwECLQAUAAYACAAAACEAiQxJf94AAAAHAQAADwAAAAAAAAAA&#10;AAAAAACPBAAAZHJzL2Rvd25yZXYueG1sUEsFBgAAAAAEAAQA8wAAAJoFAAAAAA==&#10;">
                      <v:shape id="Shape 43277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0C61DD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4AA2F85" wp14:editId="2FEDD8AF">
                      <wp:extent cx="2981198" cy="567436"/>
                      <wp:effectExtent l="0" t="0" r="0" b="0"/>
                      <wp:docPr id="383442" name="Group 3834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74" name="Shape 43277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01" name="Rectangle 32201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D94331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AA2F85" id="Group 383442" o:spid="_x0000_s1044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">
                      <v:shape id="Shape 432774" o:spid="_x0000_s1045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201" o:spid="_x0000_s1046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" filled="f" stroked="f">
                        <v:textbox inset="0,0,0,0">
                          <w:txbxContent>
                            <w:p w14:paraId="38D94331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133F7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29E8378" wp14:editId="262680E4">
                      <wp:extent cx="503936" cy="567436"/>
                      <wp:effectExtent l="0" t="0" r="0" b="0"/>
                      <wp:docPr id="383470" name="Group 383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76" name="Shape 43277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03" name="Rectangle 32203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F38EF0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204" name="Rectangle 32204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BF4262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9E8378" id="Group 383470" o:spid="_x0000_s1047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CoeuoEBAMAADQJAAAOAAAAAAAAAAAAAAAAAC4CAABkcnMvZTJvRG9jLnhtbFBLAQIt&#10;ABQABgAIAAAAIQCB6Ltt2gAAAAMBAAAPAAAAAAAAAAAAAAAAAF4FAABkcnMvZG93bnJldi54bWxQ&#10;SwUGAAAAAAQABADzAAAAZQYAAAAA&#10;">
                      <v:shape id="Shape 432776" o:spid="_x0000_s1048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203" o:spid="_x0000_s1049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" filled="f" stroked="f">
                        <v:textbox inset="0,0,0,0">
                          <w:txbxContent>
                            <w:p w14:paraId="01F38EF0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204" o:spid="_x0000_s1050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" filled="f" stroked="f">
                        <v:textbox inset="0,0,0,0">
                          <w:txbxContent>
                            <w:p w14:paraId="77BF4262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768C7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E2B6CB1" wp14:editId="52F58F2D">
                      <wp:extent cx="719836" cy="567436"/>
                      <wp:effectExtent l="0" t="0" r="0" b="0"/>
                      <wp:docPr id="383484" name="Group 383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78" name="Shape 43277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06" name="Rectangle 32206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62A874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2B6CB1" id="Group 383484" o:spid="_x0000_s1051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">
                      <v:shape id="Shape 432778" o:spid="_x0000_s1052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206" o:spid="_x0000_s1053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M0M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vTiO+vC8E66AnDwAAAD//wMAUEsBAi0AFAAGAAgAAAAhANvh9svuAAAAhQEAABMAAAAAAAAA&#10;AAAAAAAAAAAAAFtDb250ZW50X1R5cGVzXS54bWxQSwECLQAUAAYACAAAACEAWvQsW78AAAAVAQAA&#10;CwAAAAAAAAAAAAAAAAAfAQAAX3JlbHMvLnJlbHNQSwECLQAUAAYACAAAACEA69zNDMYAAADeAAAA&#10;DwAAAAAAAAAAAAAAAAAHAgAAZHJzL2Rvd25yZXYueG1sUEsFBgAAAAADAAMAtwAAAPoCAAAAAA==&#10;" filled="f" stroked="f">
                        <v:textbox inset="0,0,0,0">
                          <w:txbxContent>
                            <w:p w14:paraId="7F62A874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F6F7EA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31829920" wp14:editId="7A392A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83510" name="Group 3835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80" name="Shape 43278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C060DB" id="Group 383510" o:spid="_x0000_s1026" style="position:absolute;margin-left:0;margin-top:-8.55pt;width:62.35pt;height:44.7pt;z-index:-25165004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KyVYpI2AgAAiwUAAA4AAAAAAAAAAAAA&#10;AAAALgIAAGRycy9lMm9Eb2MueG1sUEsBAi0AFAAGAAgAAAAhACtfWi3eAAAABwEAAA8AAAAAAAAA&#10;AAAAAAAAkAQAAGRycy9kb3ducmV2LnhtbFBLBQYAAAAABAAEAPMAAACbBQAAAAA=&#10;">
                      <v:shape id="Shape 43278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D918136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7E0F3539" wp14:editId="2879B9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83549" name="Group 3835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782" name="Shape 43278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35B3E7" id="Group 383549" o:spid="_x0000_s1026" style="position:absolute;margin-left:0;margin-top:-8.55pt;width:70.85pt;height:44.7pt;z-index:-25164902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">
                      <v:shape id="Shape 43278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16A6BE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60C79B76" wp14:editId="64A3F6CD">
                      <wp:extent cx="503936" cy="567436"/>
                      <wp:effectExtent l="0" t="0" r="0" b="0"/>
                      <wp:docPr id="383587" name="Group 3835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84" name="Shape 43278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16" name="Rectangle 32216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E56ED8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217" name="Rectangle 32217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D9FBF5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C79B76" id="Group 383587" o:spid="_x0000_s1054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">
                      <v:shape id="Shape 432784" o:spid="_x0000_s1055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216" o:spid="_x0000_s1056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" filled="f" stroked="f">
                        <v:textbox inset="0,0,0,0">
                          <w:txbxContent>
                            <w:p w14:paraId="06E56ED8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217" o:spid="_x0000_s1057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" filled="f" stroked="f">
                        <v:textbox inset="0,0,0,0">
                          <w:txbxContent>
                            <w:p w14:paraId="2AD9FBF5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07C038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13FF6C2" wp14:editId="0DEA339E">
                      <wp:extent cx="683768" cy="567436"/>
                      <wp:effectExtent l="0" t="0" r="0" b="0"/>
                      <wp:docPr id="383603" name="Group 3836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786" name="Shape 43278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19" name="Rectangle 32219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A3B548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220" name="Rectangle 32220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6E4560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3FF6C2" id="Group 383603" o:spid="_x0000_s1058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">
                      <v:shape id="Shape 432786" o:spid="_x0000_s1059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219" o:spid="_x0000_s1060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" filled="f" stroked="f">
                        <v:textbox inset="0,0,0,0">
                          <w:txbxContent>
                            <w:p w14:paraId="07A3B548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220" o:spid="_x0000_s1061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" filled="f" stroked="f">
                        <v:textbox inset="0,0,0,0">
                          <w:txbxContent>
                            <w:p w14:paraId="2E6E4560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6609DF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6CCADE48" wp14:editId="3DBE6A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83634" name="Group 3836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788" name="Shape 43278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2B7B56" id="Group 383634" o:spid="_x0000_s1026" style="position:absolute;margin-left:0;margin-top:-3.65pt;width:73.7pt;height:44.7pt;z-index:-25164800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ud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CYkFudNQIAAIsFAAAOAAAAAAAAAAAAAAAA&#10;AC4CAABkcnMvZTJvRG9jLnhtbFBLAQItABQABgAIAAAAIQADFgmr3QAAAAYBAAAPAAAAAAAAAAAA&#10;AAAAAI8EAABkcnMvZG93bnJldi54bWxQSwUGAAAAAAQABADzAAAAmQUAAAAA&#10;">
                      <v:shape id="Shape 43278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3958E9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3C980C9" w14:textId="77777777" w:rsidTr="00BC4FF7">
        <w:trPr>
          <w:trHeight w:val="387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FDCA27" w14:textId="58F6B0DA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40F9A1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B58FEC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5F2314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D1A801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272461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5 115,00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AB540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C2C87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913AB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87901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AFD95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73192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0D457D2" w14:textId="77777777" w:rsidTr="00BC4FF7">
        <w:trPr>
          <w:trHeight w:val="516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45E67EE" w14:textId="77777777" w:rsidR="00AA3AD8" w:rsidRPr="00AA3AD8" w:rsidRDefault="00AA3AD8" w:rsidP="00AA3AD8">
            <w:pPr>
              <w:suppressAutoHyphens w:val="0"/>
              <w:spacing w:line="259" w:lineRule="auto"/>
              <w:ind w:left="96" w:right="-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34C5BED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2136625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3E66AA1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3975CE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B1AAD16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39F2D2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09E7887A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432552D5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126B74A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671DAF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1EA9571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4CF945EE" wp14:editId="11FC97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84159" name="Group 384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90" name="Shape 43279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D051C0" id="Group 384159" o:spid="_x0000_s1026" style="position:absolute;margin-left:0;margin-top:-23.2pt;width:42pt;height:44.7pt;z-index:-25164697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K2C5ak3AgAAiwUAAA4AAAAAAAAAAAAA&#10;AAAALgIAAGRycy9lMm9Eb2MueG1sUEsBAi0AFAAGAAgAAAAhADmxfUfdAAAABgEAAA8AAAAAAAAA&#10;AAAAAAAAkQQAAGRycy9kb3ducmV2LnhtbFBLBQYAAAAABAAEAPMAAACbBQAAAAA=&#10;">
                      <v:shape id="Shape 43279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740C35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3205265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2240596A" wp14:editId="19B2F6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84392" name="Group 3843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92" name="Shape 43279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7E9ECA" id="Group 384392" o:spid="_x0000_s1026" style="position:absolute;margin-left:0;margin-top:-18.3pt;width:62.35pt;height:44.7pt;z-index:-25164595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bD48MjUCAACLBQAADgAAAAAAAAAAAAAA&#10;AAAuAgAAZHJzL2Uyb0RvYy54bWxQSwECLQAUAAYACAAAACEAiQxJf94AAAAHAQAADwAAAAAAAAAA&#10;AAAAAACPBAAAZHJzL2Rvd25yZXYueG1sUEsFBgAAAAAEAAQA8wAAAJoFAAAAAA==&#10;">
                      <v:shape id="Shape 43279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9CD6B0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1AB232D" wp14:editId="1D7135CA">
                      <wp:extent cx="2981198" cy="567436"/>
                      <wp:effectExtent l="0" t="0" r="0" b="0"/>
                      <wp:docPr id="384516" name="Group 3845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94" name="Shape 43279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14" name="Rectangle 32314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6852E2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AB232D" id="Group 384516" o:spid="_x0000_s1062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">
                      <v:shape id="Shape 432794" o:spid="_x0000_s1063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314" o:spid="_x0000_s1064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" filled="f" stroked="f">
                        <v:textbox inset="0,0,0,0">
                          <w:txbxContent>
                            <w:p w14:paraId="576852E2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E4D3D0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B2941F5" wp14:editId="18D407A2">
                      <wp:extent cx="503936" cy="567436"/>
                      <wp:effectExtent l="0" t="0" r="0" b="0"/>
                      <wp:docPr id="384532" name="Group 3845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96" name="Shape 43279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16" name="Rectangle 32316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408E3A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317" name="Rectangle 32317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9D3703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2941F5" id="Group 384532" o:spid="_x0000_s1065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">
                      <v:shape id="Shape 432796" o:spid="_x0000_s1066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316" o:spid="_x0000_s1067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" filled="f" stroked="f">
                        <v:textbox inset="0,0,0,0">
                          <w:txbxContent>
                            <w:p w14:paraId="58408E3A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317" o:spid="_x0000_s1068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" filled="f" stroked="f">
                        <v:textbox inset="0,0,0,0">
                          <w:txbxContent>
                            <w:p w14:paraId="3F9D3703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9E9D0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9358B19" wp14:editId="36260F3B">
                      <wp:extent cx="719836" cy="567436"/>
                      <wp:effectExtent l="0" t="0" r="0" b="0"/>
                      <wp:docPr id="384548" name="Group 3845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98" name="Shape 43279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19" name="Rectangle 32319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54562B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358B19" id="Group 384548" o:spid="_x0000_s1069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">
                      <v:shape id="Shape 432798" o:spid="_x0000_s1070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319" o:spid="_x0000_s1071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" filled="f" stroked="f">
                        <v:textbox inset="0,0,0,0">
                          <w:txbxContent>
                            <w:p w14:paraId="0D54562B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FB7799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D231968" wp14:editId="769295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84611" name="Group 3846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00" name="Shape 43280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8F8A64" id="Group 384611" o:spid="_x0000_s1026" style="position:absolute;margin-left:0;margin-top:-8.55pt;width:62.35pt;height:44.7pt;z-index:-25164492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">
                      <v:shape id="Shape 43280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B282929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708BBBC3" wp14:editId="3BAF13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84661" name="Group 3846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802" name="Shape 43280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FD766D" id="Group 384661" o:spid="_x0000_s1026" style="position:absolute;margin-left:0;margin-top:-8.55pt;width:70.85pt;height:44.7pt;z-index:-25164390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G6ez682AgAAiwUAAA4AAAAAAAAAAAAA&#10;AAAALgIAAGRycy9lMm9Eb2MueG1sUEsBAi0AFAAGAAgAAAAhANuGWbveAAAABwEAAA8AAAAAAAAA&#10;AAAAAAAAkAQAAGRycy9kb3ducmV2LnhtbFBLBQYAAAAABAAEAPMAAACbBQAAAAA=&#10;">
                      <v:shape id="Shape 43280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BFD80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68C632E" wp14:editId="12C5A658">
                      <wp:extent cx="503936" cy="567436"/>
                      <wp:effectExtent l="0" t="0" r="0" b="0"/>
                      <wp:docPr id="384757" name="Group 3847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04" name="Shape 43280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29" name="Rectangle 32329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7A6E8F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330" name="Rectangle 32330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F053F8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8C632E" id="Group 384757" o:spid="_x0000_s1072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">
                      <v:shape id="Shape 432804" o:spid="_x0000_s1073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329" o:spid="_x0000_s1074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" filled="f" stroked="f">
                        <v:textbox inset="0,0,0,0">
                          <w:txbxContent>
                            <w:p w14:paraId="777A6E8F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330" o:spid="_x0000_s1075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" filled="f" stroked="f">
                        <v:textbox inset="0,0,0,0">
                          <w:txbxContent>
                            <w:p w14:paraId="2EF053F8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D0092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38B2E26" wp14:editId="4D7639C7">
                      <wp:extent cx="683768" cy="567436"/>
                      <wp:effectExtent l="0" t="0" r="0" b="0"/>
                      <wp:docPr id="384775" name="Group 3847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806" name="Shape 43280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332" name="Rectangle 32332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D219D9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333" name="Rectangle 32333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3681FC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8B2E26" id="Group 384775" o:spid="_x0000_s1076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">
                      <v:shape id="Shape 432806" o:spid="_x0000_s1077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332" o:spid="_x0000_s1078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" filled="f" stroked="f">
                        <v:textbox inset="0,0,0,0">
                          <w:txbxContent>
                            <w:p w14:paraId="54D219D9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333" o:spid="_x0000_s1079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" filled="f" stroked="f">
                        <v:textbox inset="0,0,0,0">
                          <w:txbxContent>
                            <w:p w14:paraId="1B3681FC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FBA08A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4B935631" wp14:editId="6E5E79E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84880" name="Group 384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808" name="Shape 43280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F2CA6F" id="Group 384880" o:spid="_x0000_s1026" style="position:absolute;margin-left:0;margin-top:-3.65pt;width:73.7pt;height:44.7pt;z-index:-25164288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vpo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AtMvpoNQIAAIsFAAAOAAAAAAAAAAAAAAAA&#10;AC4CAABkcnMvZTJvRG9jLnhtbFBLAQItABQABgAIAAAAIQADFgmr3QAAAAYBAAAPAAAAAAAAAAAA&#10;AAAAAI8EAABkcnMvZG93bnJldi54bWxQSwUGAAAAAAQABADzAAAAmQUAAAAA&#10;">
                      <v:shape id="Shape 43280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B4AAEA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8D02A5D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6EE0DC" w14:textId="07A20FAE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B536C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036ED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C04CA7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4989F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3FC1B2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F69D2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F7088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0F0187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BA73D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FA796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A10927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68AABA3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F5F5AD" w14:textId="0C7C376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DE90B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619B88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98AA50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CAAD4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66847D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439,00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F587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57512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D138D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7F14C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4D13B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AFA7C9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30E74C94" w14:textId="77777777" w:rsidR="00AA3AD8" w:rsidRP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AA3AD8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t>Cięcia przygodne i pozostałe</w:t>
      </w:r>
    </w:p>
    <w:tbl>
      <w:tblPr>
        <w:tblStyle w:val="TableGrid4"/>
        <w:tblW w:w="15687" w:type="dxa"/>
        <w:tblInd w:w="-39" w:type="dxa"/>
        <w:tblLook w:val="04A0" w:firstRow="1" w:lastRow="0" w:firstColumn="1" w:lastColumn="0" w:noHBand="0" w:noVBand="1"/>
      </w:tblPr>
      <w:tblGrid>
        <w:gridCol w:w="1278"/>
        <w:gridCol w:w="749"/>
        <w:gridCol w:w="1118"/>
        <w:gridCol w:w="4701"/>
        <w:gridCol w:w="800"/>
        <w:gridCol w:w="1140"/>
        <w:gridCol w:w="1133"/>
        <w:gridCol w:w="1248"/>
        <w:gridCol w:w="800"/>
        <w:gridCol w:w="1083"/>
        <w:gridCol w:w="1467"/>
        <w:gridCol w:w="170"/>
      </w:tblGrid>
      <w:tr w:rsidR="00AA3AD8" w:rsidRPr="00AA3AD8" w14:paraId="6E759C18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471A4BB" w14:textId="77777777" w:rsidR="00AA3AD8" w:rsidRPr="00AA3AD8" w:rsidRDefault="00AA3AD8" w:rsidP="00AA3AD8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lastRenderedPageBreak/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6C9610B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69CA4EE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7038AB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63ADBD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B110B0B" w14:textId="77777777" w:rsidR="00AA3AD8" w:rsidRPr="00AA3AD8" w:rsidRDefault="00AA3AD8" w:rsidP="00AA3AD8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7E17E7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0BD4A10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8CF0F71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A9054C4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E10C09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3B83A97" w14:textId="77777777" w:rsidR="00AA3AD8" w:rsidRPr="00AA3AD8" w:rsidRDefault="00AA3AD8" w:rsidP="00AA3AD8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6DAC8A5F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F453E5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7CD1F97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F234AA" w14:textId="4ECF21A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DB1F9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58E3A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21CBFF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9B98B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3E0B89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4D35F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1C7BE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CB379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1FBB4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60411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0AE3FA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1F963A4" w14:textId="77777777" w:rsidTr="00BC4FF7">
        <w:trPr>
          <w:trHeight w:val="152"/>
        </w:trPr>
        <w:tc>
          <w:tcPr>
            <w:tcW w:w="15687" w:type="dxa"/>
            <w:gridSpan w:val="12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1341E4F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7500DA3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708636" w14:textId="77777777" w:rsidR="00AA3AD8" w:rsidRPr="00AA3AD8" w:rsidRDefault="00AA3AD8" w:rsidP="00AA3AD8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4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AA3AD8" w:rsidRPr="00AA3AD8" w14:paraId="2017F094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72D99437" w14:textId="77777777" w:rsidR="00AA3AD8" w:rsidRPr="00AA3AD8" w:rsidRDefault="00AA3AD8" w:rsidP="00AA3AD8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AA3AD8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5175152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3B8C279" w14:textId="77777777" w:rsidR="00AA3AD8" w:rsidRPr="00AA3AD8" w:rsidRDefault="00AA3AD8" w:rsidP="00AA3AD8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32095EDF" w14:textId="77777777" w:rsidR="00AA3AD8" w:rsidRPr="00AA3AD8" w:rsidRDefault="00AA3AD8" w:rsidP="00AA3AD8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39778688" wp14:editId="3970F3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90940" name="Group 3909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810" name="Shape 43281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1F1961" id="Group 390940" o:spid="_x0000_s1026" style="position:absolute;margin-left:0;margin-top:-23.2pt;width:42pt;height:44.7pt;z-index:-25164185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BggRFw3AgAAiwUAAA4AAAAAAAAAAAAA&#10;AAAALgIAAGRycy9lMm9Eb2MueG1sUEsBAi0AFAAGAAgAAAAhADmxfUfdAAAABgEAAA8AAAAAAAAA&#10;AAAAAAAAkQQAAGRycy9kb3ducmV2LnhtbFBLBQYAAAAABAAEAPMAAACbBQAAAAA=&#10;">
                      <v:shape id="Shape 43281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C894C5B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2A431381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3D435574" wp14:editId="5B321B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90996" name="Group 3909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12" name="Shape 43281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587195" id="Group 390996" o:spid="_x0000_s1026" style="position:absolute;margin-left:0;margin-top:-18.3pt;width:62.35pt;height:44.7pt;z-index:-25164083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Nmcncc2AgAAiwUAAA4AAAAAAAAAAAAA&#10;AAAALgIAAGRycy9lMm9Eb2MueG1sUEsBAi0AFAAGAAgAAAAhAIkMSX/eAAAABwEAAA8AAAAAAAAA&#10;AAAAAAAAkAQAAGRycy9kb3ducmV2LnhtbFBLBQYAAAAABAAEAPMAAACbBQAAAAA=&#10;">
                      <v:shape id="Shape 43281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500A89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C43DE38" wp14:editId="42B0DBCA">
                      <wp:extent cx="2981198" cy="567436"/>
                      <wp:effectExtent l="0" t="0" r="0" b="0"/>
                      <wp:docPr id="391092" name="Group 3910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814" name="Shape 43281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01" name="Rectangle 32601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256675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3DE38" id="Group 391092" o:spid="_x0000_s1080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">
                      <v:shape id="Shape 432814" o:spid="_x0000_s1081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2601" o:spid="_x0000_s1082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vlh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eRzP4uxOugFz/AgAA//8DAFBLAQItABQABgAIAAAAIQDb4fbL7gAAAIUBAAATAAAAAAAA&#10;AAAAAAAAAAAAAABbQ29udGVudF9UeXBlc10ueG1sUEsBAi0AFAAGAAgAAAAhAFr0LFu/AAAAFQEA&#10;AAsAAAAAAAAAAAAAAAAAHwEAAF9yZWxzLy5yZWxzUEsBAi0AFAAGAAgAAAAhAH+6+WHHAAAA3gAA&#10;AA8AAAAAAAAAAAAAAAAABwIAAGRycy9kb3ducmV2LnhtbFBLBQYAAAAAAwADALcAAAD7AgAAAAA=&#10;" filled="f" stroked="f">
                        <v:textbox inset="0,0,0,0">
                          <w:txbxContent>
                            <w:p w14:paraId="15256675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B11F5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5ECBF3C" wp14:editId="36711506">
                      <wp:extent cx="503936" cy="567436"/>
                      <wp:effectExtent l="0" t="0" r="0" b="0"/>
                      <wp:docPr id="391143" name="Group 3911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16" name="Shape 43281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03" name="Rectangle 32603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4FB4B0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604" name="Rectangle 32604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EB465E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ECBF3C" id="Group 391143" o:spid="_x0000_s1083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BPbJYQBAMAADUJAAAOAAAAAAAAAAAAAAAAAC4CAABkcnMvZTJvRG9jLnhtbFBLAQIt&#10;ABQABgAIAAAAIQCB6Ltt2gAAAAMBAAAPAAAAAAAAAAAAAAAAAF4FAABkcnMvZG93bnJldi54bWxQ&#10;SwUGAAAAAAQABADzAAAAZQYAAAAA&#10;">
                      <v:shape id="Shape 432816" o:spid="_x0000_s1084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603" o:spid="_x0000_s1085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KN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fE0iWL4vxOugFz9AQAA//8DAFBLAQItABQABgAIAAAAIQDb4fbL7gAAAIUBAAATAAAAAAAA&#10;AAAAAAAAAAAAAABbQ29udGVudF9UeXBlc10ueG1sUEsBAi0AFAAGAAgAAAAhAFr0LFu/AAAAFQEA&#10;AAsAAAAAAAAAAAAAAAAAHwEAAF9yZWxzLy5yZWxzUEsBAi0AFAAGAAgAAAAhAOAkwo3HAAAA3gAA&#10;AA8AAAAAAAAAAAAAAAAABwIAAGRycy9kb3ducmV2LnhtbFBLBQYAAAAAAwADALcAAAD7AgAAAAA=&#10;" filled="f" stroked="f">
                        <v:textbox inset="0,0,0,0">
                          <w:txbxContent>
                            <w:p w14:paraId="454FB4B0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2604" o:spid="_x0000_s1086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r5yAAAAN4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" filled="f" stroked="f">
                        <v:textbox inset="0,0,0,0">
                          <w:txbxContent>
                            <w:p w14:paraId="5AEB465E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0BD97D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B4051CF" wp14:editId="5D8F48BD">
                      <wp:extent cx="719836" cy="567436"/>
                      <wp:effectExtent l="0" t="0" r="0" b="0"/>
                      <wp:docPr id="391175" name="Group 3911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818" name="Shape 43281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06" name="Rectangle 32606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BC2D4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4051CF" id="Group 391175" o:spid="_x0000_s1087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">
                      <v:shape id="Shape 432818" o:spid="_x0000_s1088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2606" o:spid="_x0000_s1089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2EV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" filled="f" stroked="f">
                        <v:textbox inset="0,0,0,0">
                          <w:txbxContent>
                            <w:p w14:paraId="45CBC2D4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2A399E7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5CE672FE" wp14:editId="0FD66F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91211" name="Group 3912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20" name="Shape 43282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F06EB9" id="Group 391211" o:spid="_x0000_s1026" style="position:absolute;margin-left:0;margin-top:-8.55pt;width:62.35pt;height:44.7pt;z-index:-25163980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ErpR4U2AgAAiwUAAA4AAAAAAAAAAAAA&#10;AAAALgIAAGRycy9lMm9Eb2MueG1sUEsBAi0AFAAGAAgAAAAhACtfWi3eAAAABwEAAA8AAAAAAAAA&#10;AAAAAAAAkAQAAGRycy9kb3ducmV2LnhtbFBLBQYAAAAABAAEAPMAAACbBQAAAAA=&#10;">
                      <v:shape id="Shape 43282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95418BF" w14:textId="77777777" w:rsidR="00AA3AD8" w:rsidRPr="00AA3AD8" w:rsidRDefault="00AA3AD8" w:rsidP="00AA3AD8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3081BEE0" wp14:editId="7C8464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91300" name="Group 3913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822" name="Shape 43282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8E148C" id="Group 391300" o:spid="_x0000_s1026" style="position:absolute;margin-left:0;margin-top:-8.55pt;width:70.85pt;height:44.7pt;z-index:-25163878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">
                      <v:shape id="Shape 43282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462B7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E153260" wp14:editId="0E3A8E94">
                      <wp:extent cx="503936" cy="567436"/>
                      <wp:effectExtent l="0" t="0" r="0" b="0"/>
                      <wp:docPr id="391350" name="Group 391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24" name="Shape 43282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16" name="Rectangle 32616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C47E77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617" name="Rectangle 32617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9BFACF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153260" id="Group 391350" o:spid="_x0000_s1090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">
                      <v:shape id="Shape 432824" o:spid="_x0000_s1091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2616" o:spid="_x0000_s1092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" filled="f" stroked="f">
                        <v:textbox inset="0,0,0,0">
                          <w:txbxContent>
                            <w:p w14:paraId="12C47E77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2617" o:spid="_x0000_s1093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" filled="f" stroked="f">
                        <v:textbox inset="0,0,0,0">
                          <w:txbxContent>
                            <w:p w14:paraId="509BFACF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FDF9B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77C876C" wp14:editId="7F643B42">
                      <wp:extent cx="683768" cy="567436"/>
                      <wp:effectExtent l="0" t="0" r="0" b="0"/>
                      <wp:docPr id="391375" name="Group 3913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826" name="Shape 43282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619" name="Rectangle 32619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B74316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2620" name="Rectangle 32620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6BE94B" w14:textId="77777777" w:rsidR="00AA3AD8" w:rsidRDefault="00AA3AD8" w:rsidP="00AA3AD8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7C876C" id="Group 391375" o:spid="_x0000_s1094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">
                      <v:shape id="Shape 432826" o:spid="_x0000_s1095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2619" o:spid="_x0000_s1096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" filled="f" stroked="f">
                        <v:textbox inset="0,0,0,0">
                          <w:txbxContent>
                            <w:p w14:paraId="74B74316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2620" o:spid="_x0000_s1097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" filled="f" stroked="f">
                        <v:textbox inset="0,0,0,0">
                          <w:txbxContent>
                            <w:p w14:paraId="486BE94B" w14:textId="77777777" w:rsidR="00AA3AD8" w:rsidRDefault="00AA3AD8" w:rsidP="00AA3AD8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612BD5" w14:textId="77777777" w:rsidR="00AA3AD8" w:rsidRPr="00AA3AD8" w:rsidRDefault="00AA3AD8" w:rsidP="00AA3AD8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43424B16" wp14:editId="61476B6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91403" name="Group 391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828" name="Shape 43282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E00A50" id="Group 391403" o:spid="_x0000_s1026" style="position:absolute;margin-left:0;margin-top:-3.65pt;width:73.7pt;height:44.7pt;z-index:-25163776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H6K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B+7H6KNQIAAIsFAAAOAAAAAAAAAAAAAAAA&#10;AC4CAABkcnMvZTJvRG9jLnhtbFBLAQItABQABgAIAAAAIQADFgmr3QAAAAYBAAAPAAAAAAAAAAAA&#10;AAAAAI8EAABkcnMvZG93bnJldi54bWxQSwUGAAAAAAQABADzAAAAmQUAAAAA&#10;">
                      <v:shape id="Shape 43282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  <w:shd w:val="clear" w:color="auto" w:fill="FFFFFF"/>
          </w:tcPr>
          <w:p w14:paraId="0CDB622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0DE6825" w14:textId="77777777" w:rsidTr="00AA3AD8">
        <w:trPr>
          <w:trHeight w:val="357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27FFE8" w14:textId="27E0A31B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912B0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2C1A17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F18B7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do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804D6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25C426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E2E94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1D26C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65B18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577C7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4E38C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10E4B41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02BACF4C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E2257" w14:textId="6EE50EF2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8847B5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33DE5F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E6A06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- za każde następne rozpoczęte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A46A9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9A9852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D25DB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627D8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76F038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EA936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26727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602566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BAB418D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AF4A75" w14:textId="6AA7895E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C85F0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F21E9A" w14:textId="77777777" w:rsidR="00AA3AD8" w:rsidRPr="00AA3AD8" w:rsidRDefault="00AA3AD8" w:rsidP="00AA3AD8">
            <w:pPr>
              <w:suppressAutoHyphens w:val="0"/>
              <w:spacing w:line="259" w:lineRule="auto"/>
              <w:ind w:left="24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8CE75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93D5F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833027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10,52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DB2B7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1EA81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23D8A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3BEF2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53E0F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DEA96E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103698B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FEBC2E" w14:textId="17AB8435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85F139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84009B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181F8A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7EB3E4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C82BF6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10,52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4B593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9FBC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2BE91D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9ADAB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C6A9B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66A246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F879925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F4E971" w14:textId="41C37405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AC55C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62FF25" w14:textId="77777777" w:rsidR="00AA3AD8" w:rsidRPr="00AA3AD8" w:rsidRDefault="00AA3AD8" w:rsidP="00AA3AD8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WYK-TAL40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E2F81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Zdarcie pokrywy na talerzach 40 cm x 40 cm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549FC3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81DD06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08F93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4D51C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470BD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9F35E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E42BE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C75D56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3C029A9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0AEF0A" w14:textId="4B03734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81413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B02BCE" w14:textId="77777777" w:rsidR="00AA3AD8" w:rsidRPr="00AA3AD8" w:rsidRDefault="00AA3AD8" w:rsidP="00AA3AD8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PRZ-TALSA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8D6098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Przekopanie gleby na talerzach w miejscu sadzenia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BF6A22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5755B3" w14:textId="77777777" w:rsidR="00AA3AD8" w:rsidRPr="00AA3AD8" w:rsidRDefault="00AA3AD8" w:rsidP="00AA3AD8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1,80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7F621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E39AD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B8546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8B61C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326E6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5C222D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741C234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E0B2D22" w14:textId="41690706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DCF4B0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7EA8BB" w14:textId="77777777" w:rsidR="00AA3AD8" w:rsidRPr="00AA3AD8" w:rsidRDefault="00AA3AD8" w:rsidP="00AA3AD8">
            <w:pPr>
              <w:suppressAutoHyphens w:val="0"/>
              <w:spacing w:line="259" w:lineRule="auto"/>
              <w:ind w:left="8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1BEF91" w14:textId="77777777" w:rsidR="00AA3AD8" w:rsidRPr="00AA3AD8" w:rsidRDefault="00AA3AD8" w:rsidP="00AA3AD8">
            <w:pPr>
              <w:suppressAutoHyphens w:val="0"/>
              <w:spacing w:line="259" w:lineRule="auto"/>
              <w:ind w:left="45" w:right="37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CC25B27" w14:textId="77777777" w:rsidR="00AA3AD8" w:rsidRPr="00AA3AD8" w:rsidRDefault="00AA3AD8" w:rsidP="00AA3AD8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72FB9F7" w14:textId="77777777" w:rsidR="00AA3AD8" w:rsidRPr="00AA3AD8" w:rsidRDefault="00AA3AD8" w:rsidP="00AA3AD8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FE078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74AFB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F861D95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299AC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244A6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546C6B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A993F3B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0C4246C" w14:textId="55DF180D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FB633C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BED2C63" w14:textId="77777777" w:rsidR="00AA3AD8" w:rsidRPr="00AA3AD8" w:rsidRDefault="00AA3AD8" w:rsidP="00AA3AD8">
            <w:pPr>
              <w:suppressAutoHyphens w:val="0"/>
              <w:spacing w:line="259" w:lineRule="auto"/>
              <w:ind w:left="9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CCBCAB" w14:textId="77777777" w:rsidR="00AA3AD8" w:rsidRPr="00AA3AD8" w:rsidRDefault="00AA3AD8" w:rsidP="00AA3AD8">
            <w:pPr>
              <w:suppressAutoHyphens w:val="0"/>
              <w:spacing w:line="259" w:lineRule="auto"/>
              <w:ind w:left="45" w:right="4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6E9269" w14:textId="77777777" w:rsidR="00AA3AD8" w:rsidRPr="00AA3AD8" w:rsidRDefault="00AA3AD8" w:rsidP="00AA3AD8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F39904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16,64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42043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A9BDE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2E718A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AA121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85D30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9FC997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D3AFA44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41B86B6" w14:textId="294A4493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0BCA8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264C7A0" w14:textId="77777777" w:rsidR="00AA3AD8" w:rsidRPr="00AA3AD8" w:rsidRDefault="00AA3AD8" w:rsidP="00AA3AD8">
            <w:pPr>
              <w:suppressAutoHyphens w:val="0"/>
              <w:spacing w:line="259" w:lineRule="auto"/>
              <w:ind w:left="6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WYK-POGCZ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4B1C45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F88400E" w14:textId="77777777" w:rsidR="00AA3AD8" w:rsidRPr="00AA3AD8" w:rsidRDefault="00AA3AD8" w:rsidP="00AA3AD8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90E53B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31,44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AF873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E28DF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36C04E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06090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9476C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169E980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B225C4E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9FE59C" w14:textId="28E3C8B6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38628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2861C8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3C0ADA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7914D3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20D55D" w14:textId="77777777" w:rsidR="00AA3AD8" w:rsidRPr="00AA3AD8" w:rsidRDefault="00AA3AD8" w:rsidP="00AA3AD8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A6548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04E5A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EB1D1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C905D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F26E8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685EEA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F79239A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3C0708" w14:textId="6486B8F5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E6B0E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1E209C" w14:textId="77777777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D5B01A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D1AE76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1EB69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30,12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50856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1A3DC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C1873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6DF79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C134B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411871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79A6CE1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578A09" w14:textId="4D6DD419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5752DD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312A8BA" w14:textId="77777777" w:rsidR="00AA3AD8" w:rsidRPr="00AA3AD8" w:rsidRDefault="00AA3AD8" w:rsidP="00AA3AD8">
            <w:pPr>
              <w:suppressAutoHyphens w:val="0"/>
              <w:spacing w:line="259" w:lineRule="auto"/>
              <w:ind w:left="1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DFA324" w14:textId="77777777" w:rsidR="00AA3AD8" w:rsidRPr="00AA3AD8" w:rsidRDefault="00AA3AD8" w:rsidP="00AA3AD8">
            <w:pPr>
              <w:suppressAutoHyphens w:val="0"/>
              <w:spacing w:line="259" w:lineRule="auto"/>
              <w:ind w:left="45" w:right="16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7825F11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85D17D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11,94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C278B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9E935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487890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9FFD1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BD8D1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4DA592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1DB50AB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4FD36D" w14:textId="1D318D42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6EAE5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237D8D" w14:textId="77777777" w:rsidR="00AA3AD8" w:rsidRPr="00AA3AD8" w:rsidRDefault="00AA3AD8" w:rsidP="00AA3AD8">
            <w:pPr>
              <w:suppressAutoHyphens w:val="0"/>
              <w:spacing w:line="259" w:lineRule="auto"/>
              <w:ind w:left="17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944F4E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B34F50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F659B9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12,78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DCE7B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B3668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71F2B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79E30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07370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0D68C9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C1581AB" w14:textId="77777777" w:rsidTr="00BC4FF7">
        <w:trPr>
          <w:trHeight w:val="3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B2A097" w14:textId="32109616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20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C78CF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786801" w14:textId="77777777" w:rsidR="00AA3AD8" w:rsidRPr="00AA3AD8" w:rsidRDefault="00AA3AD8" w:rsidP="00AA3AD8">
            <w:pPr>
              <w:suppressAutoHyphens w:val="0"/>
              <w:spacing w:line="259" w:lineRule="auto"/>
              <w:ind w:left="13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3ABAA5" w14:textId="77777777" w:rsidR="00AA3AD8" w:rsidRPr="00AA3AD8" w:rsidRDefault="00AA3AD8" w:rsidP="00AA3AD8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16FBF8" w14:textId="77777777" w:rsidR="00AA3AD8" w:rsidRPr="00AA3AD8" w:rsidRDefault="00AA3AD8" w:rsidP="00AA3AD8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CD437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64,34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A31E4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CE4E8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A79A17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CF204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16E97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50641C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082E7B49" w14:textId="77777777" w:rsidTr="00BC4FF7">
        <w:trPr>
          <w:trHeight w:val="57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01C874A" w14:textId="5E14DDFB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17EF9A0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3B3D80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B33130" w14:textId="77777777" w:rsidR="00AA3AD8" w:rsidRPr="00AA3AD8" w:rsidRDefault="00AA3AD8" w:rsidP="00AA3AD8">
            <w:pPr>
              <w:suppressAutoHyphens w:val="0"/>
              <w:spacing w:line="259" w:lineRule="auto"/>
              <w:ind w:left="45" w:right="61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i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II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B72E88A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4FB167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15,99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5589E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97E8F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0D200BC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73097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3DB8B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DE3688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4667C52" w14:textId="77777777" w:rsidTr="00BC4FF7">
        <w:trPr>
          <w:trHeight w:val="56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A3C4A60" w14:textId="31BD8B3A" w:rsidR="00AA3AD8" w:rsidRPr="00AA3AD8" w:rsidRDefault="00AA3AD8" w:rsidP="00AA3AD8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FE412E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61768BD" w14:textId="77777777" w:rsidR="00AA3AD8" w:rsidRPr="00AA3AD8" w:rsidRDefault="00AA3AD8" w:rsidP="00AA3AD8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19EB35" w14:textId="77777777" w:rsidR="00AA3AD8" w:rsidRPr="00AA3AD8" w:rsidRDefault="00AA3AD8" w:rsidP="00AA3AD8">
            <w:pPr>
              <w:suppressAutoHyphens w:val="0"/>
              <w:spacing w:line="259" w:lineRule="auto"/>
              <w:ind w:left="45" w:right="61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C613435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81CBAEE" w14:textId="77777777" w:rsidR="00AA3AD8" w:rsidRPr="00AA3AD8" w:rsidRDefault="00AA3AD8" w:rsidP="00AA3AD8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18,63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3C290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FEF95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FAF50F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C325D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90B0A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9D6E6F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6C0EDE4" w14:textId="77777777" w:rsidTr="00BC4FF7">
        <w:trPr>
          <w:trHeight w:val="152"/>
        </w:trPr>
        <w:tc>
          <w:tcPr>
            <w:tcW w:w="15402" w:type="dxa"/>
            <w:gridSpan w:val="11"/>
            <w:tcBorders>
              <w:top w:val="single" w:sz="3" w:space="0" w:color="DDDDDD"/>
              <w:left w:val="nil"/>
              <w:bottom w:val="nil"/>
              <w:right w:val="nil"/>
            </w:tcBorders>
            <w:shd w:val="clear" w:color="auto" w:fill="FFFFFF"/>
          </w:tcPr>
          <w:p w14:paraId="1ABC4EA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5220FB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72730F94" w14:textId="77777777" w:rsidR="00AA3AD8" w:rsidRPr="00AA3AD8" w:rsidRDefault="00AA3AD8" w:rsidP="00AA3AD8">
      <w:pPr>
        <w:suppressAutoHyphens w:val="0"/>
        <w:spacing w:line="259" w:lineRule="auto"/>
        <w:ind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4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672"/>
        <w:gridCol w:w="840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AA3AD8" w:rsidRPr="00AA3AD8" w14:paraId="0ABE6EB9" w14:textId="77777777" w:rsidTr="00BC4FF7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329931B" w14:textId="77777777" w:rsidR="00AA3AD8" w:rsidRPr="00AA3AD8" w:rsidRDefault="00AA3AD8" w:rsidP="00AA3AD8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CFD53D8" w14:textId="77777777" w:rsidR="00AA3AD8" w:rsidRPr="00AA3AD8" w:rsidRDefault="00AA3AD8" w:rsidP="00AA3AD8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0D864191" w14:textId="77777777" w:rsidR="00AA3AD8" w:rsidRPr="00AA3AD8" w:rsidRDefault="00AA3AD8" w:rsidP="00AA3AD8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8DFEB6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4C717E4F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9076FA5" w14:textId="77777777" w:rsidR="00AA3AD8" w:rsidRPr="00AA3AD8" w:rsidRDefault="00AA3AD8" w:rsidP="00AA3AD8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D52E9B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0DC7349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43F89B7" w14:textId="77777777" w:rsidR="00AA3AD8" w:rsidRPr="00AA3AD8" w:rsidRDefault="00AA3AD8" w:rsidP="00AA3AD8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4931549" w14:textId="77777777" w:rsidR="00AA3AD8" w:rsidRPr="00AA3AD8" w:rsidRDefault="00AA3AD8" w:rsidP="00AA3AD8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9A46943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366FDB8" w14:textId="77777777" w:rsidR="00AA3AD8" w:rsidRPr="00AA3AD8" w:rsidRDefault="00AA3AD8" w:rsidP="00AA3AD8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41202F2B" w14:textId="77777777" w:rsidR="00AA3AD8" w:rsidRPr="00AA3AD8" w:rsidRDefault="00AA3AD8" w:rsidP="00AA3AD8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AA3AD8" w:rsidRPr="00AA3AD8" w14:paraId="46F42CA4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AA6A7A" w14:textId="48A34EFD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C397CD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A33FE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D7761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DAC6F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0F0349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12,04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FDEB6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3C86C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0AD77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F87D9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F60A4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705D865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615EEE" w14:textId="14236FA9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8391A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776832" w14:textId="77777777" w:rsidR="00AA3AD8" w:rsidRPr="00AA3AD8" w:rsidRDefault="00AA3AD8" w:rsidP="00AA3AD8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E5064E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2FA46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C28A2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3B2E1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6346F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A5AD0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EB835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1B6BD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11B7108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64B9619" w14:textId="1DB03A16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CCA1D38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CFA28B" w14:textId="77777777" w:rsidR="00AA3AD8" w:rsidRPr="00AA3AD8" w:rsidRDefault="00AA3AD8" w:rsidP="00AA3AD8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9B86FC" w14:textId="77777777" w:rsidR="00AA3AD8" w:rsidRPr="00AA3AD8" w:rsidRDefault="00AA3AD8" w:rsidP="00AA3AD8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965F3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D0A45F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13,90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3E71A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9A1DC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74C57E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C92BC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A1ED5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D9B9172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4CC29DB" w14:textId="41B09199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76E8A41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BAB554" w14:textId="77777777" w:rsidR="00AA3AD8" w:rsidRPr="00AA3AD8" w:rsidRDefault="00AA3AD8" w:rsidP="00AA3AD8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CB4FEC" w14:textId="77777777" w:rsidR="00AA3AD8" w:rsidRPr="00AA3AD8" w:rsidRDefault="00AA3AD8" w:rsidP="00AA3AD8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Zabezpieczenie upraw przed zwierzyną przez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pakułowanie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drzewek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9C60D0A" w14:textId="77777777" w:rsidR="00AA3AD8" w:rsidRPr="00AA3AD8" w:rsidRDefault="00AA3AD8" w:rsidP="00AA3AD8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DEF1FA9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59,99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9E66D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DD2FA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C7943B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28034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13547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B752C08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27C22A" w14:textId="25BE2455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50B9ED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F9657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PUŁ-RYJ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B6015C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5F07C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B94F15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1B958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4E92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B29B4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FC89A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3A8E6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0BADB1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26EDFF" w14:textId="03D2E4F2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85273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3EC2E0" w14:textId="77777777" w:rsidR="00AA3AD8" w:rsidRPr="00AA3AD8" w:rsidRDefault="00AA3AD8" w:rsidP="00AA3AD8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C6C6F1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Badanie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zapędraczenia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gleby - dół o objętości 0,5 m3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CAF4E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22043B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76,00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091BC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7AB08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D2F6B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4FDC3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C00EF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408F704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C13388B" w14:textId="487EA008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6CECC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C4AF03" w14:textId="77777777" w:rsidR="00AA3AD8" w:rsidRPr="00AA3AD8" w:rsidRDefault="00AA3AD8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SZUK-10G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7AF7AF" w14:textId="77777777" w:rsidR="00AA3AD8" w:rsidRPr="00AA3AD8" w:rsidRDefault="00AA3AD8" w:rsidP="00AA3AD8">
            <w:pPr>
              <w:suppressAutoHyphens w:val="0"/>
              <w:spacing w:line="259" w:lineRule="auto"/>
              <w:ind w:right="19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Próbne poszukiwanie owadów w </w:t>
            </w:r>
            <w:proofErr w:type="spellStart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ściole</w:t>
            </w:r>
            <w:proofErr w:type="spellEnd"/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metodą 10 powierzchni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97CB623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064341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2EDB8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A891F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F4E5A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1C377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881E8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DE5F1AE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F94599" w14:textId="0FBEE067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EFBCD8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2CA87F" w14:textId="77777777" w:rsidR="00AA3AD8" w:rsidRPr="00AA3AD8" w:rsidRDefault="00AA3AD8" w:rsidP="00AA3AD8">
            <w:pPr>
              <w:suppressAutoHyphens w:val="0"/>
              <w:spacing w:line="259" w:lineRule="auto"/>
              <w:ind w:left="7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SMAR-PBIO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48FE0E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Smarowanie pni biopreparatem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474AD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0EAF04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34,53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5CD39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2D347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42E26C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F5024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645A3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695B75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758A29" w14:textId="01F1F772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421ABE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08A851" w14:textId="77777777" w:rsidR="00AA3AD8" w:rsidRPr="00AA3AD8" w:rsidRDefault="00AA3AD8" w:rsidP="00AA3AD8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2DF53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25AF0D" w14:textId="77777777" w:rsidR="00AA3AD8" w:rsidRPr="00AA3AD8" w:rsidRDefault="00AA3AD8" w:rsidP="00AA3AD8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B95EAA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36,20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716A8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10EE4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90D6F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942AD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3C0A7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53A129F3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E65925" w14:textId="1B174BAE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F6986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1E848" w14:textId="77777777" w:rsidR="00AA3AD8" w:rsidRPr="00AA3AD8" w:rsidRDefault="00AA3AD8" w:rsidP="00AA3AD8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GRODZ-DEM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7900D2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Demontaż (likwidacja) ogrodzeń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21835C" w14:textId="77777777" w:rsidR="00AA3AD8" w:rsidRPr="00AA3AD8" w:rsidRDefault="00AA3AD8" w:rsidP="00AA3AD8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B918B2" w14:textId="38BB3F49" w:rsidR="00AA3AD8" w:rsidRPr="00677FCC" w:rsidRDefault="00677FCC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sz w:val="18"/>
                <w:szCs w:val="18"/>
                <w:lang w:eastAsia="pl-PL"/>
              </w:rPr>
            </w:pPr>
            <w:r w:rsidRPr="00677FCC">
              <w:rPr>
                <w:rFonts w:ascii="Arial" w:eastAsia="Arial" w:hAnsi="Arial" w:cs="Arial"/>
                <w:color w:val="333333"/>
                <w:sz w:val="18"/>
                <w:szCs w:val="18"/>
                <w:lang w:eastAsia="pl-PL"/>
              </w:rPr>
              <w:t>15,2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F527F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0A8A7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6ED45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D5EB8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B9313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61B32DD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D3207F" w14:textId="1B31A72C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92A47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BB6A01" w14:textId="77777777" w:rsidR="00AA3AD8" w:rsidRPr="00AA3AD8" w:rsidRDefault="00AA3AD8" w:rsidP="00AA3AD8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DE71DF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C332C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7EFF8B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1E1A69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E820B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3BB59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B33D85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4C105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5882840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7B4C16" w14:textId="046737F4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34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22AEF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9E7AA4" w14:textId="77777777" w:rsidR="00AA3AD8" w:rsidRPr="00AA3AD8" w:rsidRDefault="00AA3AD8" w:rsidP="00AA3AD8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D3C1D1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BF3968" w14:textId="77777777" w:rsidR="00AA3AD8" w:rsidRPr="00AA3AD8" w:rsidRDefault="00AA3AD8" w:rsidP="00AA3AD8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0A1362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96972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328DD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791C13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36AEA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D683B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6BA5809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37CE336" w14:textId="3BE19080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9255EC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9B252DD" w14:textId="77777777" w:rsidR="00AA3AD8" w:rsidRPr="00AA3AD8" w:rsidRDefault="00AA3AD8" w:rsidP="00AA3AD8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2195D7" w14:textId="77777777" w:rsidR="00AA3AD8" w:rsidRPr="00AA3AD8" w:rsidRDefault="00AA3AD8" w:rsidP="00AA3AD8">
            <w:pPr>
              <w:suppressAutoHyphens w:val="0"/>
              <w:spacing w:line="259" w:lineRule="auto"/>
              <w:ind w:right="40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87E43BA" w14:textId="77777777" w:rsidR="00AA3AD8" w:rsidRPr="00AA3AD8" w:rsidRDefault="00AA3AD8" w:rsidP="00AA3AD8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EF9229E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1 754,00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B1DE6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AD77C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9D7B6EC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91621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6CC47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6D4019B0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D01155" w14:textId="7D61E99D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35CF5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5FC778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742D66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FE5DA0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5A861C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D7C8D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40FD28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3CB69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3554C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036B8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78048C86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266F5F" w14:textId="215CD6EB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08B61DC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E36004D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KONTR-RYJ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B6597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693461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AF46646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0472A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B062B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FC8CB3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29062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DEB64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37DB6251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8FE7BD" w14:textId="6A5741A1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BA2FA0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C1F187" w14:textId="77777777" w:rsidR="00AA3AD8" w:rsidRPr="00AA3AD8" w:rsidRDefault="00AA3AD8" w:rsidP="00AA3AD8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PPOŻ-ODN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5BB12B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Odnowienie bruzdy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89264" w14:textId="77777777" w:rsidR="00AA3AD8" w:rsidRPr="00AA3AD8" w:rsidRDefault="00AA3AD8" w:rsidP="00AA3AD8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04E30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0,13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85DE62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B1057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2C1C2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4096D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E6FF43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CFFB16D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76578102" w14:textId="57A5E416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5FD23C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B52ABD0" w14:textId="77777777" w:rsidR="00AA3AD8" w:rsidRPr="00AA3AD8" w:rsidRDefault="00AA3AD8" w:rsidP="00AA3AD8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PPOŻ-PORZ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D962394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3DFB68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58699FF2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1,72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729F76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500436BA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CB46C6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0AF049B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55084B4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BD7BB9F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4679BE" w14:textId="1881D453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B92B0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B40CBF" w14:textId="77777777" w:rsidR="00AA3AD8" w:rsidRPr="00AA3AD8" w:rsidRDefault="00AA3AD8" w:rsidP="00AA3AD8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59E27C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52ACD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BE0010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460,00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15299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EAA15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3D3625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52D64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F2208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416E4089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457E4B" w14:textId="0F9DF944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0AD5EF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BDE2FA" w14:textId="77777777" w:rsidR="00AA3AD8" w:rsidRPr="00AA3AD8" w:rsidRDefault="00AA3AD8" w:rsidP="00AA3AD8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B970A7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239CB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4027D2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192,00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44691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81AF3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2AB7FA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E0CF1C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761E1F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27281627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AEA73B" w14:textId="44807EAE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5245A4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46A229" w14:textId="77777777" w:rsidR="00AA3AD8" w:rsidRPr="00AA3AD8" w:rsidRDefault="00AA3AD8" w:rsidP="00AA3AD8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RH23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C7C2DA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(23%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8B1BBB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B3BC8F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559BC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47103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45FAC7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B2743D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224117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AA3AD8" w:rsidRPr="00AA3AD8" w14:paraId="144D038F" w14:textId="77777777" w:rsidTr="00BC4FF7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E6A751" w14:textId="2C5DE7C4" w:rsidR="00AA3AD8" w:rsidRPr="00AA3AD8" w:rsidRDefault="00935B0F" w:rsidP="00AA3AD8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AD9D66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7C3D20" w14:textId="77777777" w:rsidR="00AA3AD8" w:rsidRPr="00AA3AD8" w:rsidRDefault="00AA3AD8" w:rsidP="00AA3AD8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41E432" w14:textId="77777777" w:rsidR="00AA3AD8" w:rsidRPr="00AA3AD8" w:rsidRDefault="00AA3AD8" w:rsidP="00AA3AD8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DC1779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7D5779" w14:textId="77777777" w:rsidR="00AA3AD8" w:rsidRPr="00AA3AD8" w:rsidRDefault="00AA3AD8" w:rsidP="00AA3AD8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62,00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91809E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000810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421F68" w14:textId="77777777" w:rsidR="00AA3AD8" w:rsidRPr="00AA3AD8" w:rsidRDefault="00AA3AD8" w:rsidP="00AA3AD8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AA3AD8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BBD191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637A06" w14:textId="77777777" w:rsidR="00AA3AD8" w:rsidRPr="00AA3AD8" w:rsidRDefault="00AA3AD8" w:rsidP="00AA3AD8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935B0F" w:rsidRPr="00AA3AD8" w14:paraId="6CBD4D47" w14:textId="77777777" w:rsidTr="006B0671">
        <w:trPr>
          <w:trHeight w:val="388"/>
        </w:trPr>
        <w:tc>
          <w:tcPr>
            <w:tcW w:w="13917" w:type="dxa"/>
            <w:gridSpan w:val="10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C87AE4" w14:textId="5AE30392" w:rsidR="00935B0F" w:rsidRPr="00AA3AD8" w:rsidRDefault="00935B0F" w:rsidP="00935B0F">
            <w:pPr>
              <w:suppressAutoHyphens w:val="0"/>
              <w:spacing w:after="160"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1F4596" w14:textId="77777777" w:rsidR="00935B0F" w:rsidRPr="00AA3AD8" w:rsidRDefault="00935B0F" w:rsidP="00935B0F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22F63277" w14:textId="520CDC5E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526EE44E" w14:textId="77777777" w:rsidR="00935B0F" w:rsidRDefault="00935B0F" w:rsidP="005F0BC7">
      <w:pPr>
        <w:spacing w:before="120"/>
        <w:rPr>
          <w:rFonts w:ascii="Cambria" w:hAnsi="Cambria" w:cs="Arial"/>
          <w:bCs/>
        </w:rPr>
      </w:pPr>
    </w:p>
    <w:p w14:paraId="04E835ED" w14:textId="77777777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67A7E1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FB77FAF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8353851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9FFC439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1CBE423C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D362C36" w14:textId="77777777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E456188" w14:textId="77777777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424AE524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751FBEF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58E1D84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62EFED8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FC8884C" w14:textId="03395C3B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93F962" w14:textId="77777777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EBC24AB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E7EAEA" w14:textId="6B217CC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22ACF" w14:textId="77777777" w:rsidR="007D0A66" w:rsidRDefault="007D0A66">
      <w:r>
        <w:separator/>
      </w:r>
    </w:p>
  </w:endnote>
  <w:endnote w:type="continuationSeparator" w:id="0">
    <w:p w14:paraId="240DD517" w14:textId="77777777" w:rsidR="007D0A66" w:rsidRDefault="007D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739F" w14:textId="77777777" w:rsidR="007D0A66" w:rsidRDefault="007D0A66">
      <w:r>
        <w:separator/>
      </w:r>
    </w:p>
  </w:footnote>
  <w:footnote w:type="continuationSeparator" w:id="0">
    <w:p w14:paraId="2F99619E" w14:textId="77777777" w:rsidR="007D0A66" w:rsidRDefault="007D0A6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A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806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FCC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792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0A66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0124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B0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D8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62C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355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A3AD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1783</Words>
  <Characters>10701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4</cp:revision>
  <cp:lastPrinted>2022-06-27T10:12:00Z</cp:lastPrinted>
  <dcterms:created xsi:type="dcterms:W3CDTF">2022-10-18T11:22:00Z</dcterms:created>
  <dcterms:modified xsi:type="dcterms:W3CDTF">2022-10-27T09:01:00Z</dcterms:modified>
</cp:coreProperties>
</file>